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0D" w:rsidRPr="00215169" w:rsidRDefault="00715C0D" w:rsidP="00BC3500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ALLEGATO </w:t>
      </w: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1</w:t>
      </w:r>
      <w:proofErr w:type="gramEnd"/>
      <w:r w:rsidRPr="00215169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BC3500" w:rsidRPr="00215169" w:rsidRDefault="00BC3500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</w:p>
    <w:p w:rsidR="00BC3500" w:rsidRPr="00215169" w:rsidRDefault="00BC3500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AL DIRIGENTE SCOLASTICO </w:t>
      </w:r>
    </w:p>
    <w:p w:rsidR="00715C0D" w:rsidRPr="00215169" w:rsidRDefault="00715C0D" w:rsidP="00715C0D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ind w:left="1440"/>
        <w:jc w:val="right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I.</w:t>
      </w:r>
      <w:r w:rsidR="00982D5D" w:rsidRPr="00215169">
        <w:rPr>
          <w:rFonts w:ascii="Bookman Old Style" w:hAnsi="Bookman Old Style" w:cs="Times New Roman"/>
          <w:sz w:val="20"/>
          <w:szCs w:val="20"/>
        </w:rPr>
        <w:t>I.S.S.</w:t>
      </w:r>
      <w:proofErr w:type="gramEnd"/>
      <w:r w:rsidR="00982D5D" w:rsidRPr="00215169">
        <w:rPr>
          <w:rFonts w:ascii="Bookman Old Style" w:hAnsi="Bookman Old Style" w:cs="Times New Roman"/>
          <w:sz w:val="20"/>
          <w:szCs w:val="20"/>
        </w:rPr>
        <w:t xml:space="preserve"> “</w:t>
      </w:r>
      <w:r w:rsidRPr="00215169">
        <w:rPr>
          <w:rFonts w:ascii="Bookman Old Style" w:hAnsi="Bookman Old Style" w:cs="Times New Roman"/>
          <w:sz w:val="20"/>
          <w:szCs w:val="20"/>
        </w:rPr>
        <w:t xml:space="preserve">C. </w:t>
      </w:r>
      <w:r w:rsidR="00982D5D" w:rsidRPr="00215169">
        <w:rPr>
          <w:rFonts w:ascii="Bookman Old Style" w:hAnsi="Bookman Old Style" w:cs="Times New Roman"/>
          <w:sz w:val="20"/>
          <w:szCs w:val="20"/>
        </w:rPr>
        <w:t>AGOSTINELLI”</w:t>
      </w:r>
    </w:p>
    <w:p w:rsidR="00715C0D" w:rsidRPr="00215169" w:rsidRDefault="00982D5D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CEGLIE MESSAPICA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</w:p>
    <w:p w:rsidR="00715C0D" w:rsidRPr="00215169" w:rsidRDefault="00715C0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OGGETTO: </w:t>
      </w:r>
      <w:r w:rsidRPr="00215169">
        <w:rPr>
          <w:rFonts w:ascii="Bookman Old Style" w:hAnsi="Bookman Old Style" w:cs="Times New Roman"/>
          <w:b/>
          <w:bCs/>
          <w:sz w:val="20"/>
          <w:szCs w:val="20"/>
        </w:rPr>
        <w:t xml:space="preserve">Domanda di partecipazione alla procedura di selezione per esperto psicologo per l’attivazione dello sportello di ascolto psicologico: </w:t>
      </w:r>
      <w:proofErr w:type="gramStart"/>
      <w:r w:rsidRPr="00215169">
        <w:rPr>
          <w:rFonts w:ascii="Bookman Old Style" w:hAnsi="Bookman Old Style" w:cs="Times New Roman"/>
          <w:b/>
          <w:bCs/>
          <w:sz w:val="20"/>
          <w:szCs w:val="20"/>
        </w:rPr>
        <w:t>a.s.</w:t>
      </w:r>
      <w:proofErr w:type="gramEnd"/>
      <w:r w:rsidRPr="00215169">
        <w:rPr>
          <w:rFonts w:ascii="Bookman Old Style" w:hAnsi="Bookman Old Style" w:cs="Times New Roman"/>
          <w:b/>
          <w:bCs/>
          <w:sz w:val="20"/>
          <w:szCs w:val="20"/>
        </w:rPr>
        <w:t xml:space="preserve"> 202</w:t>
      </w:r>
      <w:r w:rsidR="00875E1C">
        <w:rPr>
          <w:rFonts w:ascii="Bookman Old Style" w:hAnsi="Bookman Old Style" w:cs="Times New Roman"/>
          <w:b/>
          <w:bCs/>
          <w:sz w:val="20"/>
          <w:szCs w:val="20"/>
        </w:rPr>
        <w:t>2</w:t>
      </w:r>
      <w:r w:rsidRPr="00215169">
        <w:rPr>
          <w:rFonts w:ascii="Bookman Old Style" w:hAnsi="Bookman Old Style" w:cs="Times New Roman"/>
          <w:b/>
          <w:bCs/>
          <w:sz w:val="20"/>
          <w:szCs w:val="20"/>
        </w:rPr>
        <w:t>/2</w:t>
      </w:r>
      <w:r w:rsidR="00982D5D" w:rsidRPr="00215169">
        <w:rPr>
          <w:rFonts w:ascii="Bookman Old Style" w:hAnsi="Bookman Old Style" w:cs="Times New Roman"/>
          <w:b/>
          <w:bCs/>
          <w:sz w:val="20"/>
          <w:szCs w:val="20"/>
        </w:rPr>
        <w:t>02</w:t>
      </w:r>
      <w:r w:rsidR="00875E1C">
        <w:rPr>
          <w:rFonts w:ascii="Bookman Old Style" w:hAnsi="Bookman Old Style" w:cs="Times New Roman"/>
          <w:b/>
          <w:bCs/>
          <w:sz w:val="20"/>
          <w:szCs w:val="20"/>
        </w:rPr>
        <w:t>3</w:t>
      </w:r>
      <w:bookmarkStart w:id="0" w:name="_GoBack"/>
      <w:bookmarkEnd w:id="0"/>
    </w:p>
    <w:p w:rsidR="00715C0D" w:rsidRPr="00215169" w:rsidRDefault="00715C0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</w:p>
    <w:p w:rsidR="00BC3500" w:rsidRPr="00215169" w:rsidRDefault="00BC3500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</w:p>
    <w:p w:rsidR="00BB6B02" w:rsidRDefault="00715C0D" w:rsidP="00BB6B0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Il/</w:t>
      </w: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la</w:t>
      </w:r>
      <w:proofErr w:type="gramEnd"/>
      <w:r w:rsidRPr="00215169">
        <w:rPr>
          <w:rFonts w:ascii="Bookman Old Style" w:hAnsi="Bookman Old Style" w:cs="Times New Roman"/>
          <w:sz w:val="20"/>
          <w:szCs w:val="20"/>
        </w:rPr>
        <w:t xml:space="preserve"> sottoscritto/a ______________________________ nato/a </w:t>
      </w:r>
      <w:proofErr w:type="spellStart"/>
      <w:r w:rsidRPr="00215169">
        <w:rPr>
          <w:rFonts w:ascii="Bookman Old Style" w:hAnsi="Bookman Old Style" w:cs="Times New Roman"/>
          <w:sz w:val="20"/>
          <w:szCs w:val="20"/>
        </w:rPr>
        <w:t>a</w:t>
      </w:r>
      <w:proofErr w:type="spellEnd"/>
      <w:r w:rsidRPr="00215169">
        <w:rPr>
          <w:rFonts w:ascii="Bookman Old Style" w:hAnsi="Bookman Old Style" w:cs="Times New Roman"/>
          <w:sz w:val="20"/>
          <w:szCs w:val="20"/>
        </w:rPr>
        <w:t xml:space="preserve"> _______________</w:t>
      </w:r>
      <w:r w:rsidR="00BB6B02">
        <w:rPr>
          <w:rFonts w:ascii="Bookman Old Style" w:hAnsi="Bookman Old Style" w:cs="Times New Roman"/>
          <w:sz w:val="20"/>
          <w:szCs w:val="20"/>
        </w:rPr>
        <w:t xml:space="preserve">_______________ </w:t>
      </w:r>
      <w:proofErr w:type="spellStart"/>
      <w:r w:rsidR="00BB6B02">
        <w:rPr>
          <w:rFonts w:ascii="Bookman Old Style" w:hAnsi="Bookman Old Style" w:cs="Times New Roman"/>
          <w:sz w:val="20"/>
          <w:szCs w:val="20"/>
        </w:rPr>
        <w:t>prov</w:t>
      </w:r>
      <w:proofErr w:type="spellEnd"/>
      <w:r w:rsidR="00BB6B02">
        <w:rPr>
          <w:rFonts w:ascii="Bookman Old Style" w:hAnsi="Bookman Old Style" w:cs="Times New Roman"/>
          <w:sz w:val="20"/>
          <w:szCs w:val="20"/>
        </w:rPr>
        <w:t>.___ i</w:t>
      </w:r>
      <w:r w:rsidRPr="00215169">
        <w:rPr>
          <w:rFonts w:ascii="Bookman Old Style" w:hAnsi="Bookman Old Style" w:cs="Times New Roman"/>
          <w:sz w:val="20"/>
          <w:szCs w:val="20"/>
        </w:rPr>
        <w:t>l___/___/___residente a __________________</w:t>
      </w:r>
      <w:r w:rsidR="00BB6B02">
        <w:rPr>
          <w:rFonts w:ascii="Bookman Old Style" w:hAnsi="Bookman Old Style" w:cs="Times New Roman"/>
          <w:sz w:val="20"/>
          <w:szCs w:val="20"/>
        </w:rPr>
        <w:t>_____</w:t>
      </w:r>
      <w:r w:rsidRPr="00215169">
        <w:rPr>
          <w:rFonts w:ascii="Bookman Old Style" w:hAnsi="Bookman Old Style" w:cs="Times New Roman"/>
          <w:sz w:val="20"/>
          <w:szCs w:val="20"/>
        </w:rPr>
        <w:t>___________in via_________________</w:t>
      </w:r>
      <w:r w:rsidR="00BB6B02">
        <w:rPr>
          <w:rFonts w:ascii="Bookman Old Style" w:hAnsi="Bookman Old Style" w:cs="Times New Roman"/>
          <w:sz w:val="20"/>
          <w:szCs w:val="20"/>
        </w:rPr>
        <w:t>_____________</w:t>
      </w:r>
      <w:r w:rsidRPr="00215169">
        <w:rPr>
          <w:rFonts w:ascii="Bookman Old Style" w:hAnsi="Bookman Old Style" w:cs="Times New Roman"/>
          <w:sz w:val="20"/>
          <w:szCs w:val="20"/>
        </w:rPr>
        <w:t xml:space="preserve">______ </w:t>
      </w:r>
    </w:p>
    <w:p w:rsidR="00715C0D" w:rsidRPr="00BB6B02" w:rsidRDefault="00715C0D" w:rsidP="00BB6B0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  <w:lang w:val="en-US"/>
        </w:rPr>
      </w:pPr>
      <w:proofErr w:type="gramStart"/>
      <w:r w:rsidRPr="00BB6B02">
        <w:rPr>
          <w:rFonts w:ascii="Bookman Old Style" w:hAnsi="Bookman Old Style" w:cs="Times New Roman"/>
          <w:sz w:val="20"/>
          <w:szCs w:val="20"/>
          <w:lang w:val="en-US"/>
        </w:rPr>
        <w:t>C.F.________________________________</w:t>
      </w:r>
      <w:r w:rsidR="00BB6B02">
        <w:rPr>
          <w:rFonts w:ascii="Bookman Old Style" w:hAnsi="Bookman Old Style" w:cs="Times New Roman"/>
          <w:sz w:val="20"/>
          <w:szCs w:val="20"/>
          <w:lang w:val="en-US"/>
        </w:rPr>
        <w:t xml:space="preserve"> </w:t>
      </w:r>
      <w:r w:rsidRPr="00BB6B02">
        <w:rPr>
          <w:rFonts w:ascii="Bookman Old Style" w:hAnsi="Bookman Old Style" w:cs="Times New Roman"/>
          <w:sz w:val="20"/>
          <w:szCs w:val="20"/>
          <w:lang w:val="en-US"/>
        </w:rPr>
        <w:t>tel._______________</w:t>
      </w:r>
      <w:r w:rsidR="00BB6B02" w:rsidRPr="00BB6B02">
        <w:rPr>
          <w:rFonts w:ascii="Bookman Old Style" w:hAnsi="Bookman Old Style" w:cs="Times New Roman"/>
          <w:sz w:val="20"/>
          <w:szCs w:val="20"/>
          <w:lang w:val="en-US"/>
        </w:rPr>
        <w:t xml:space="preserve"> cell.</w:t>
      </w:r>
      <w:proofErr w:type="gramEnd"/>
      <w:r w:rsidR="00BB6B02" w:rsidRPr="00BB6B02">
        <w:rPr>
          <w:rFonts w:ascii="Bookman Old Style" w:hAnsi="Bookman Old Style" w:cs="Times New Roman"/>
          <w:sz w:val="20"/>
          <w:szCs w:val="20"/>
          <w:lang w:val="en-US"/>
        </w:rPr>
        <w:t xml:space="preserve"> ______________________</w:t>
      </w:r>
      <w:proofErr w:type="gramStart"/>
      <w:r w:rsidR="00BB6B02" w:rsidRPr="00BB6B02">
        <w:rPr>
          <w:rFonts w:ascii="Bookman Old Style" w:hAnsi="Bookman Old Style" w:cs="Times New Roman"/>
          <w:sz w:val="20"/>
          <w:szCs w:val="20"/>
          <w:lang w:val="en-US"/>
        </w:rPr>
        <w:t>_</w:t>
      </w:r>
      <w:r w:rsidRPr="00BB6B02">
        <w:rPr>
          <w:rFonts w:ascii="Bookman Old Style" w:hAnsi="Bookman Old Style" w:cs="Times New Roman"/>
          <w:sz w:val="20"/>
          <w:szCs w:val="20"/>
          <w:lang w:val="en-US"/>
        </w:rPr>
        <w:t xml:space="preserve"> </w:t>
      </w:r>
      <w:r w:rsidR="00BB6B02" w:rsidRPr="00BB6B02">
        <w:rPr>
          <w:rFonts w:ascii="Bookman Old Style" w:hAnsi="Bookman Old Style" w:cs="Times New Roman"/>
          <w:sz w:val="20"/>
          <w:szCs w:val="20"/>
          <w:lang w:val="en-US"/>
        </w:rPr>
        <w:t xml:space="preserve"> </w:t>
      </w:r>
      <w:r w:rsidR="00982D5D" w:rsidRPr="00BB6B02">
        <w:rPr>
          <w:rFonts w:ascii="Bookman Old Style" w:hAnsi="Bookman Old Style" w:cs="Times New Roman"/>
          <w:sz w:val="20"/>
          <w:szCs w:val="20"/>
          <w:lang w:val="en-US"/>
        </w:rPr>
        <w:t>e</w:t>
      </w:r>
      <w:r w:rsidRPr="00BB6B02">
        <w:rPr>
          <w:rFonts w:ascii="Bookman Old Style" w:hAnsi="Bookman Old Style" w:cs="Times New Roman"/>
          <w:sz w:val="20"/>
          <w:szCs w:val="20"/>
          <w:lang w:val="en-US"/>
        </w:rPr>
        <w:t>mail</w:t>
      </w:r>
      <w:proofErr w:type="gramEnd"/>
      <w:r w:rsidRPr="00BB6B02">
        <w:rPr>
          <w:rFonts w:ascii="Bookman Old Style" w:hAnsi="Bookman Old Style" w:cs="Times New Roman"/>
          <w:sz w:val="20"/>
          <w:szCs w:val="20"/>
          <w:lang w:val="en-US"/>
        </w:rPr>
        <w:t>______________________________________</w:t>
      </w:r>
    </w:p>
    <w:p w:rsidR="00715C0D" w:rsidRPr="00BB6B02" w:rsidRDefault="00715C0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  <w:lang w:val="en-US"/>
        </w:rPr>
      </w:pPr>
    </w:p>
    <w:p w:rsidR="00715C0D" w:rsidRPr="00215169" w:rsidRDefault="00715C0D" w:rsidP="00BB6B02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Preso atto dell’Avviso Pubblico per il reclutamento di un Esperto Psicologo per l’attivazione dello sportello di ascolto psicologico emanato dal Vs Istituto: 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center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center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CHIEDE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center"/>
        <w:rPr>
          <w:rFonts w:ascii="Bookman Old Style" w:hAnsi="Bookman Old Style" w:cs="Times New Roman"/>
          <w:sz w:val="20"/>
          <w:szCs w:val="20"/>
        </w:rPr>
      </w:pP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di</w:t>
      </w:r>
      <w:proofErr w:type="gramEnd"/>
      <w:r w:rsidRPr="00215169">
        <w:rPr>
          <w:rFonts w:ascii="Bookman Old Style" w:hAnsi="Bookman Old Style" w:cs="Times New Roman"/>
          <w:sz w:val="20"/>
          <w:szCs w:val="20"/>
        </w:rPr>
        <w:t xml:space="preserve"> partecipare alla selezione per titoli per l’attribuzione dell’incarico. A tal fine, consapevole della responsabilità penale e della decadenza da eventuali benefici acquisiti </w:t>
      </w: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nel caso di dichiarazioni mendaci</w:t>
      </w:r>
      <w:proofErr w:type="gramEnd"/>
      <w:r w:rsidRPr="00215169">
        <w:rPr>
          <w:rFonts w:ascii="Bookman Old Style" w:hAnsi="Bookman Old Style" w:cs="Times New Roman"/>
          <w:sz w:val="20"/>
          <w:szCs w:val="20"/>
        </w:rPr>
        <w:t>, dichiara sotto la propria responsabilità quanto segue: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</w:p>
    <w:p w:rsidR="00BB6B02" w:rsidRDefault="00BB6B02" w:rsidP="00BB6B02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essere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dipendente di pubblica Amministrazione: ______________________________________________ con la qualifica di _________________________________;</w:t>
      </w:r>
    </w:p>
    <w:p w:rsidR="00BB6B02" w:rsidRDefault="00BB6B02" w:rsidP="00982D5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non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essere dipendente di pubblica Amministrazione;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e</w:t>
      </w:r>
      <w:r w:rsidR="00715C0D" w:rsidRPr="00215169">
        <w:rPr>
          <w:rFonts w:ascii="Bookman Old Style" w:hAnsi="Bookman Old Style" w:cs="Times New Roman"/>
          <w:sz w:val="20"/>
          <w:szCs w:val="20"/>
        </w:rPr>
        <w:t>ssere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in possesso della cittadinanza italiana o di uno degli stati membri della comunità europea;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g</w:t>
      </w:r>
      <w:r w:rsidR="00715C0D" w:rsidRPr="00215169">
        <w:rPr>
          <w:rFonts w:ascii="Bookman Old Style" w:hAnsi="Bookman Old Style" w:cs="Times New Roman"/>
          <w:sz w:val="20"/>
          <w:szCs w:val="20"/>
        </w:rPr>
        <w:t>odere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dei diritti civili e politici;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n</w:t>
      </w:r>
      <w:r w:rsidR="00715C0D" w:rsidRPr="00215169">
        <w:rPr>
          <w:rFonts w:ascii="Bookman Old Style" w:hAnsi="Bookman Old Style" w:cs="Times New Roman"/>
          <w:sz w:val="20"/>
          <w:szCs w:val="20"/>
        </w:rPr>
        <w:t>on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avere riportato condanne penali e non essere destinatario di provvedimenti che riguardano l’applicazione di misure di prevenzione, di decisioni civili e di provvedimenti amministrativi iscritti nel casellario giudiziale;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e</w:t>
      </w:r>
      <w:r w:rsidR="00715C0D" w:rsidRPr="00215169">
        <w:rPr>
          <w:rFonts w:ascii="Bookman Old Style" w:hAnsi="Bookman Old Style" w:cs="Times New Roman"/>
          <w:sz w:val="20"/>
          <w:szCs w:val="20"/>
        </w:rPr>
        <w:t>ssere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a conoscenza di non essere sottoposto a procedimenti penali;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d</w:t>
      </w:r>
      <w:r w:rsidR="00715C0D" w:rsidRPr="00215169">
        <w:rPr>
          <w:rFonts w:ascii="Bookman Old Style" w:hAnsi="Bookman Old Style" w:cs="Times New Roman"/>
          <w:sz w:val="20"/>
          <w:szCs w:val="20"/>
        </w:rPr>
        <w:t>i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prestare consenso al trattamento dei dati personali (</w:t>
      </w:r>
      <w:proofErr w:type="spellStart"/>
      <w:r w:rsidR="00715C0D" w:rsidRPr="00215169">
        <w:rPr>
          <w:rFonts w:ascii="Bookman Old Style" w:hAnsi="Bookman Old Style" w:cs="Times New Roman"/>
          <w:sz w:val="20"/>
          <w:szCs w:val="20"/>
        </w:rPr>
        <w:t>D.Lgs.</w:t>
      </w:r>
      <w:proofErr w:type="spell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196/2003, così come modificato dal decreto legislativo 10 Agosto 2018, n.101 e ai sensi del Regolamento Europeo 2016/679);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c</w:t>
      </w:r>
      <w:r w:rsidR="00715C0D" w:rsidRPr="00215169">
        <w:rPr>
          <w:rFonts w:ascii="Bookman Old Style" w:hAnsi="Bookman Old Style" w:cs="Times New Roman"/>
          <w:sz w:val="20"/>
          <w:szCs w:val="20"/>
        </w:rPr>
        <w:t>he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l’ indirizzo al quale deve essere fatta ogni necessaria comunicazione relativa al presente avviso è il seguente:_________________________________________</w:t>
      </w:r>
    </w:p>
    <w:p w:rsidR="00715C0D" w:rsidRPr="00215169" w:rsidRDefault="00BC3500" w:rsidP="00982D5D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d</w:t>
      </w:r>
      <w:r w:rsidR="00715C0D" w:rsidRPr="00215169">
        <w:rPr>
          <w:rFonts w:ascii="Bookman Old Style" w:hAnsi="Bookman Old Style" w:cs="Times New Roman"/>
          <w:sz w:val="20"/>
          <w:szCs w:val="20"/>
        </w:rPr>
        <w:t>ichiara</w:t>
      </w:r>
      <w:proofErr w:type="gramEnd"/>
      <w:r w:rsidR="00715C0D" w:rsidRPr="00215169">
        <w:rPr>
          <w:rFonts w:ascii="Bookman Old Style" w:hAnsi="Bookman Old Style" w:cs="Times New Roman"/>
          <w:sz w:val="20"/>
          <w:szCs w:val="20"/>
        </w:rPr>
        <w:t xml:space="preserve"> altresì di accettare le condizioni indicate nell’avviso pubblicato all’albo dell’Istituto.</w:t>
      </w:r>
    </w:p>
    <w:p w:rsidR="00982D5D" w:rsidRPr="00215169" w:rsidRDefault="00982D5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</w:p>
    <w:p w:rsidR="00982D5D" w:rsidRPr="00215169" w:rsidRDefault="00982D5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</w:p>
    <w:p w:rsidR="00715C0D" w:rsidRPr="00215169" w:rsidRDefault="00715C0D" w:rsidP="00715C0D">
      <w:pPr>
        <w:widowControl w:val="0"/>
        <w:autoSpaceDE w:val="0"/>
        <w:autoSpaceDN w:val="0"/>
        <w:adjustRightInd w:val="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Allega:</w:t>
      </w:r>
    </w:p>
    <w:p w:rsidR="00715C0D" w:rsidRPr="00215169" w:rsidRDefault="00715C0D" w:rsidP="00715C0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Autorizzazione trattamento dei dati personali;</w:t>
      </w:r>
    </w:p>
    <w:p w:rsidR="00715C0D" w:rsidRPr="00215169" w:rsidRDefault="00715C0D" w:rsidP="00715C0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Autocertificazione dei documenti posseduti e dei titoli attestanti i </w:t>
      </w:r>
      <w:proofErr w:type="gramStart"/>
      <w:r w:rsidRPr="00215169">
        <w:rPr>
          <w:rFonts w:ascii="Bookman Old Style" w:hAnsi="Bookman Old Style" w:cs="Times New Roman"/>
          <w:sz w:val="20"/>
          <w:szCs w:val="20"/>
        </w:rPr>
        <w:t>requisiti richiesti</w:t>
      </w:r>
      <w:proofErr w:type="gramEnd"/>
      <w:r w:rsidRPr="00215169">
        <w:rPr>
          <w:rFonts w:ascii="Bookman Old Style" w:hAnsi="Bookman Old Style" w:cs="Times New Roman"/>
          <w:sz w:val="20"/>
          <w:szCs w:val="20"/>
        </w:rPr>
        <w:t>;</w:t>
      </w:r>
    </w:p>
    <w:p w:rsidR="00715C0D" w:rsidRPr="00215169" w:rsidRDefault="00715C0D" w:rsidP="00715C0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Curriculum vitae in formato europeo;</w:t>
      </w:r>
    </w:p>
    <w:p w:rsidR="00715C0D" w:rsidRPr="00215169" w:rsidRDefault="00715C0D" w:rsidP="00715C0D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Copia documento di riconoscimento.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 xml:space="preserve">Data ____________ 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right"/>
        <w:rPr>
          <w:rFonts w:ascii="Bookman Old Style" w:hAnsi="Bookman Old Style" w:cs="Times New Roman"/>
          <w:sz w:val="20"/>
          <w:szCs w:val="20"/>
        </w:rPr>
      </w:pPr>
      <w:r w:rsidRPr="00215169">
        <w:rPr>
          <w:rFonts w:ascii="Bookman Old Style" w:hAnsi="Bookman Old Style" w:cs="Times New Roman"/>
          <w:sz w:val="20"/>
          <w:szCs w:val="20"/>
        </w:rPr>
        <w:t>Firma ______________________</w:t>
      </w:r>
    </w:p>
    <w:p w:rsidR="00715C0D" w:rsidRPr="00215169" w:rsidRDefault="00715C0D" w:rsidP="00715C0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Times New Roman"/>
          <w:sz w:val="20"/>
          <w:szCs w:val="20"/>
        </w:rPr>
      </w:pPr>
    </w:p>
    <w:p w:rsidR="00E260B8" w:rsidRDefault="00E260B8"/>
    <w:sectPr w:rsidR="00E260B8" w:rsidSect="00E66D9C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upperRoman"/>
      <w:lvlText w:val="%1."/>
      <w:lvlJc w:val="left"/>
      <w:pPr>
        <w:ind w:left="720" w:hanging="360"/>
      </w:pPr>
    </w:lvl>
    <w:lvl w:ilvl="1" w:tplc="00000002">
      <w:start w:val="1"/>
      <w:numFmt w:val="upperRoman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715C0D"/>
    <w:rsid w:val="00203513"/>
    <w:rsid w:val="00215169"/>
    <w:rsid w:val="0062301B"/>
    <w:rsid w:val="00715C0D"/>
    <w:rsid w:val="00875E1C"/>
    <w:rsid w:val="00982D5D"/>
    <w:rsid w:val="00B37DEF"/>
    <w:rsid w:val="00BB6B02"/>
    <w:rsid w:val="00BC3500"/>
    <w:rsid w:val="00E2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35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5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5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utente</cp:lastModifiedBy>
  <cp:revision>4</cp:revision>
  <cp:lastPrinted>2021-11-22T11:35:00Z</cp:lastPrinted>
  <dcterms:created xsi:type="dcterms:W3CDTF">2020-12-02T08:32:00Z</dcterms:created>
  <dcterms:modified xsi:type="dcterms:W3CDTF">2022-11-10T15:38:00Z</dcterms:modified>
</cp:coreProperties>
</file>